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2262AB" w:rsidRDefault="00C319AF" w:rsidP="00F13154">
      <w:pPr>
        <w:pStyle w:val="Zkladntextodsazen"/>
        <w:spacing w:before="120" w:after="120" w:line="260" w:lineRule="exact"/>
        <w:jc w:val="center"/>
        <w:rPr>
          <w:rFonts w:ascii="Arial" w:hAnsi="Arial" w:cs="Arial"/>
          <w:b/>
          <w:sz w:val="22"/>
          <w:szCs w:val="22"/>
        </w:rPr>
      </w:pPr>
      <w:r>
        <w:rPr>
          <w:rFonts w:ascii="Arial" w:hAnsi="Arial" w:cs="Arial"/>
          <w:b/>
          <w:bCs/>
          <w:sz w:val="22"/>
          <w:szCs w:val="22"/>
        </w:rPr>
        <w:t>II/405 Brtnice - obchvat</w:t>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Mgr. Vítězslavem Schrekem</w:t>
      </w:r>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6F356F">
        <w:rPr>
          <w:rFonts w:ascii="Arial" w:eastAsia="MS Mincho" w:hAnsi="Arial" w:cs="Arial"/>
          <w:sz w:val="22"/>
          <w:szCs w:val="22"/>
        </w:rPr>
        <w:t>Ing. Iveta Hartmanová Pavlů</w:t>
      </w:r>
      <w:r w:rsidR="007731AB" w:rsidRPr="007731AB">
        <w:rPr>
          <w:rFonts w:ascii="Arial" w:eastAsia="MS Mincho" w:hAnsi="Arial" w:cs="Arial"/>
          <w:sz w:val="22"/>
          <w:szCs w:val="22"/>
        </w:rPr>
        <w:t xml:space="preserve">, Ing. </w:t>
      </w:r>
      <w:r w:rsidR="00B0038C">
        <w:rPr>
          <w:rFonts w:ascii="Arial" w:eastAsia="MS Mincho" w:hAnsi="Arial" w:cs="Arial"/>
          <w:sz w:val="22"/>
          <w:szCs w:val="22"/>
        </w:rPr>
        <w:t>Stanislav Juránek</w:t>
      </w:r>
    </w:p>
    <w:p w:rsidR="007731AB" w:rsidRPr="00B65FBC"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495A06" w:rsidRPr="00B65FBC">
        <w:rPr>
          <w:rFonts w:ascii="Arial" w:hAnsi="Arial" w:cs="Arial"/>
          <w:sz w:val="22"/>
          <w:szCs w:val="22"/>
        </w:rPr>
        <w:t>Komerční banka</w:t>
      </w:r>
      <w:r w:rsidR="002515FF" w:rsidRPr="00B65FBC">
        <w:rPr>
          <w:rFonts w:ascii="Arial" w:hAnsi="Arial" w:cs="Arial"/>
          <w:sz w:val="22"/>
          <w:szCs w:val="22"/>
        </w:rPr>
        <w:t>, a.s.</w:t>
      </w:r>
    </w:p>
    <w:p w:rsidR="006B1D99" w:rsidRPr="00495A06" w:rsidRDefault="00C52E96" w:rsidP="006B1D99">
      <w:pPr>
        <w:jc w:val="both"/>
        <w:rPr>
          <w:rFonts w:ascii="Arial" w:eastAsia="Calibri" w:hAnsi="Arial" w:cs="Arial"/>
          <w:sz w:val="22"/>
          <w:szCs w:val="22"/>
          <w:lang w:eastAsia="en-US"/>
        </w:rPr>
      </w:pPr>
      <w:r w:rsidRPr="00B65FBC">
        <w:rPr>
          <w:rFonts w:ascii="Arial" w:hAnsi="Arial" w:cs="Arial"/>
          <w:sz w:val="22"/>
          <w:szCs w:val="22"/>
        </w:rPr>
        <w:t>č</w:t>
      </w:r>
      <w:r w:rsidR="007731AB" w:rsidRPr="00B65FBC">
        <w:rPr>
          <w:rFonts w:ascii="Arial" w:hAnsi="Arial" w:cs="Arial"/>
          <w:sz w:val="22"/>
          <w:szCs w:val="22"/>
        </w:rPr>
        <w:t>íslo účtu:</w:t>
      </w:r>
      <w:r w:rsidR="00841A91" w:rsidRPr="00B65FBC">
        <w:rPr>
          <w:rFonts w:ascii="Arial" w:hAnsi="Arial" w:cs="Arial"/>
          <w:sz w:val="22"/>
          <w:szCs w:val="22"/>
        </w:rPr>
        <w:tab/>
      </w:r>
      <w:r w:rsidR="00841A91" w:rsidRPr="00B65FBC">
        <w:rPr>
          <w:rFonts w:ascii="Arial" w:hAnsi="Arial" w:cs="Arial"/>
          <w:sz w:val="22"/>
          <w:szCs w:val="22"/>
        </w:rPr>
        <w:tab/>
      </w:r>
      <w:r w:rsidR="007731AB" w:rsidRPr="00B65FBC">
        <w:rPr>
          <w:rFonts w:ascii="Arial" w:hAnsi="Arial" w:cs="Arial"/>
          <w:sz w:val="22"/>
          <w:szCs w:val="22"/>
        </w:rPr>
        <w:tab/>
      </w:r>
      <w:r w:rsidR="00495A06" w:rsidRPr="00B65FBC">
        <w:rPr>
          <w:rFonts w:ascii="Arial" w:eastAsia="Calibri" w:hAnsi="Arial" w:cs="Arial"/>
          <w:sz w:val="22"/>
          <w:szCs w:val="22"/>
          <w:lang w:eastAsia="en-US"/>
        </w:rPr>
        <w:t>123-6403810267/0100</w:t>
      </w:r>
    </w:p>
    <w:p w:rsidR="007731AB" w:rsidRPr="007731AB" w:rsidRDefault="007731AB" w:rsidP="006B1D99">
      <w:pPr>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006B1D99">
        <w:rPr>
          <w:rFonts w:ascii="Arial" w:hAnsi="Arial" w:cs="Arial"/>
          <w:sz w:val="22"/>
          <w:szCs w:val="22"/>
        </w:rPr>
        <w:tab/>
      </w:r>
      <w:r w:rsidR="006B1D99">
        <w:rPr>
          <w:rFonts w:ascii="Arial" w:hAnsi="Arial" w:cs="Arial"/>
          <w:sz w:val="22"/>
          <w:szCs w:val="22"/>
        </w:rPr>
        <w:tab/>
      </w:r>
      <w:r w:rsidR="006B1D99">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C84108" w:rsidRPr="00C84108" w:rsidRDefault="00AA02D9" w:rsidP="00C84108">
      <w:pPr>
        <w:pStyle w:val="Zkladntextodsazen21"/>
        <w:numPr>
          <w:ilvl w:val="1"/>
          <w:numId w:val="19"/>
        </w:numPr>
        <w:spacing w:before="120" w:line="260" w:lineRule="exact"/>
        <w:rPr>
          <w:rFonts w:ascii="Arial" w:hAnsi="Arial" w:cs="Arial"/>
          <w:sz w:val="22"/>
          <w:szCs w:val="22"/>
        </w:rPr>
      </w:pPr>
      <w:r w:rsidRPr="004C74ED">
        <w:rPr>
          <w:rFonts w:ascii="Arial" w:hAnsi="Arial" w:cs="Arial"/>
          <w:sz w:val="22"/>
          <w:szCs w:val="22"/>
        </w:rPr>
        <w:t>Příkazník</w:t>
      </w:r>
      <w:r w:rsidR="009907FC" w:rsidRPr="004C74ED">
        <w:rPr>
          <w:rFonts w:ascii="Arial" w:hAnsi="Arial" w:cs="Arial"/>
          <w:sz w:val="22"/>
          <w:szCs w:val="22"/>
        </w:rPr>
        <w:t xml:space="preserve"> se zavazuje, že </w:t>
      </w:r>
      <w:r w:rsidR="00D15B14" w:rsidRPr="004C74ED">
        <w:rPr>
          <w:rFonts w:ascii="Arial" w:hAnsi="Arial" w:cs="Arial"/>
          <w:sz w:val="22"/>
          <w:szCs w:val="22"/>
        </w:rPr>
        <w:t xml:space="preserve">pro příkazce </w:t>
      </w:r>
      <w:r w:rsidR="009907FC" w:rsidRPr="004C74ED">
        <w:rPr>
          <w:rFonts w:ascii="Arial" w:hAnsi="Arial" w:cs="Arial"/>
          <w:sz w:val="22"/>
          <w:szCs w:val="22"/>
        </w:rPr>
        <w:t xml:space="preserve">za podmínek dohodnutých v této smlouvě </w:t>
      </w:r>
      <w:r w:rsidR="00F3223D" w:rsidRPr="004C74ED">
        <w:rPr>
          <w:rFonts w:ascii="Arial" w:hAnsi="Arial" w:cs="Arial"/>
          <w:sz w:val="22"/>
          <w:szCs w:val="22"/>
        </w:rPr>
        <w:t xml:space="preserve">vykoná </w:t>
      </w:r>
      <w:r w:rsidR="00D15B14" w:rsidRPr="004C74ED">
        <w:rPr>
          <w:rFonts w:ascii="Arial" w:hAnsi="Arial" w:cs="Arial"/>
          <w:sz w:val="22"/>
          <w:szCs w:val="22"/>
        </w:rPr>
        <w:t xml:space="preserve">jeho </w:t>
      </w:r>
      <w:r w:rsidR="009907FC" w:rsidRPr="004C74ED">
        <w:rPr>
          <w:rFonts w:ascii="Arial" w:hAnsi="Arial" w:cs="Arial"/>
          <w:sz w:val="22"/>
          <w:szCs w:val="22"/>
        </w:rPr>
        <w:t>jménem</w:t>
      </w:r>
      <w:r w:rsidR="005C75AB" w:rsidRPr="004C74ED">
        <w:rPr>
          <w:rFonts w:ascii="Arial" w:hAnsi="Arial" w:cs="Arial"/>
          <w:sz w:val="22"/>
          <w:szCs w:val="22"/>
        </w:rPr>
        <w:t xml:space="preserve"> a na jeho účet </w:t>
      </w:r>
      <w:r w:rsidR="00D15B14" w:rsidRPr="004C74ED">
        <w:rPr>
          <w:rFonts w:ascii="Arial" w:hAnsi="Arial" w:cs="Arial"/>
          <w:sz w:val="22"/>
          <w:szCs w:val="22"/>
        </w:rPr>
        <w:t>činnost</w:t>
      </w:r>
      <w:r w:rsidR="005C75AB" w:rsidRPr="004C74ED">
        <w:rPr>
          <w:rFonts w:ascii="Arial" w:hAnsi="Arial" w:cs="Arial"/>
          <w:sz w:val="22"/>
          <w:szCs w:val="22"/>
        </w:rPr>
        <w:t xml:space="preserve"> „t</w:t>
      </w:r>
      <w:r w:rsidR="009907FC" w:rsidRPr="004C74ED">
        <w:rPr>
          <w:rFonts w:ascii="Arial" w:hAnsi="Arial" w:cs="Arial"/>
          <w:sz w:val="22"/>
          <w:szCs w:val="22"/>
        </w:rPr>
        <w:t>echnick</w:t>
      </w:r>
      <w:r w:rsidR="005C75AB" w:rsidRPr="004C74ED">
        <w:rPr>
          <w:rFonts w:ascii="Arial" w:hAnsi="Arial" w:cs="Arial"/>
          <w:sz w:val="22"/>
          <w:szCs w:val="22"/>
        </w:rPr>
        <w:t>ého dozoru stavebníka“ (dále též „</w:t>
      </w:r>
      <w:r w:rsidR="009907FC" w:rsidRPr="004C74ED">
        <w:rPr>
          <w:rFonts w:ascii="Arial" w:hAnsi="Arial" w:cs="Arial"/>
          <w:sz w:val="22"/>
          <w:szCs w:val="22"/>
        </w:rPr>
        <w:t>TD</w:t>
      </w:r>
      <w:r w:rsidR="005C75AB" w:rsidRPr="004C74ED">
        <w:rPr>
          <w:rFonts w:ascii="Arial" w:hAnsi="Arial" w:cs="Arial"/>
          <w:sz w:val="22"/>
          <w:szCs w:val="22"/>
        </w:rPr>
        <w:t>“</w:t>
      </w:r>
      <w:r w:rsidR="009907FC" w:rsidRPr="004C74ED">
        <w:rPr>
          <w:rFonts w:ascii="Arial" w:hAnsi="Arial" w:cs="Arial"/>
          <w:sz w:val="22"/>
          <w:szCs w:val="22"/>
        </w:rPr>
        <w:t>) spočívající v zajištění kontroly (shody) a dohledu nad plněním smluvních závazků zhotovitele stavby, se zvláštním důrazem na</w:t>
      </w:r>
      <w:r w:rsidR="005064E5" w:rsidRPr="004C74ED">
        <w:rPr>
          <w:rFonts w:ascii="Arial" w:hAnsi="Arial" w:cs="Arial"/>
          <w:sz w:val="22"/>
          <w:szCs w:val="22"/>
        </w:rPr>
        <w:t> </w:t>
      </w:r>
      <w:r w:rsidR="009907FC" w:rsidRPr="004C74ED">
        <w:rPr>
          <w:rFonts w:ascii="Arial" w:hAnsi="Arial" w:cs="Arial"/>
          <w:sz w:val="22"/>
          <w:szCs w:val="22"/>
        </w:rPr>
        <w:t>kvalitu a způsob provádění prací specifikovaných ve smlouvě o dílo na akci</w:t>
      </w:r>
      <w:r w:rsidR="00D245C2">
        <w:rPr>
          <w:rFonts w:ascii="Arial" w:hAnsi="Arial" w:cs="Arial"/>
          <w:sz w:val="22"/>
          <w:szCs w:val="22"/>
        </w:rPr>
        <w:t xml:space="preserve"> II/405 Brtnice – obchvat </w:t>
      </w:r>
      <w:r w:rsidR="004C74ED">
        <w:rPr>
          <w:rFonts w:ascii="Arial" w:hAnsi="Arial" w:cs="Arial"/>
          <w:sz w:val="22"/>
          <w:szCs w:val="22"/>
        </w:rPr>
        <w:t>(dále též smlouvy o dílo)</w:t>
      </w:r>
      <w:r w:rsidR="00FE167B" w:rsidRPr="004C74ED">
        <w:rPr>
          <w:rFonts w:ascii="Arial" w:hAnsi="Arial" w:cs="Arial"/>
          <w:sz w:val="22"/>
          <w:szCs w:val="22"/>
        </w:rPr>
        <w:t xml:space="preserve"> </w:t>
      </w:r>
      <w:r w:rsidR="004C74ED" w:rsidRPr="00AD50EC">
        <w:rPr>
          <w:rFonts w:ascii="Arial" w:hAnsi="Arial" w:cs="Arial"/>
          <w:sz w:val="22"/>
          <w:szCs w:val="22"/>
        </w:rPr>
        <w:t xml:space="preserve">dle projektové dokumentace </w:t>
      </w:r>
      <w:r w:rsidR="00EE1539" w:rsidRPr="00F53906">
        <w:rPr>
          <w:rFonts w:ascii="Arial" w:hAnsi="Arial" w:cs="Arial"/>
          <w:sz w:val="22"/>
          <w:szCs w:val="22"/>
        </w:rPr>
        <w:t>„II/405 Brtnice - obchvat“ vypracované ve stupni PDPS společností MDS projekt s.r.o. v červnu 20</w:t>
      </w:r>
      <w:r w:rsidR="00EE1539">
        <w:rPr>
          <w:rFonts w:ascii="Arial" w:hAnsi="Arial" w:cs="Arial"/>
          <w:sz w:val="22"/>
          <w:szCs w:val="22"/>
        </w:rPr>
        <w:t xml:space="preserve">23, která navazuje na </w:t>
      </w:r>
      <w:r w:rsidR="00EE1539" w:rsidRPr="00F53906">
        <w:rPr>
          <w:rFonts w:ascii="Arial" w:hAnsi="Arial" w:cs="Arial"/>
          <w:sz w:val="22"/>
          <w:szCs w:val="22"/>
        </w:rPr>
        <w:t>projektov</w:t>
      </w:r>
      <w:r w:rsidR="00EE1539">
        <w:rPr>
          <w:rFonts w:ascii="Arial" w:hAnsi="Arial" w:cs="Arial"/>
          <w:sz w:val="22"/>
          <w:szCs w:val="22"/>
        </w:rPr>
        <w:t>ou</w:t>
      </w:r>
      <w:r w:rsidR="00EE1539" w:rsidRPr="00F53906">
        <w:rPr>
          <w:rFonts w:ascii="Arial" w:hAnsi="Arial" w:cs="Arial"/>
          <w:sz w:val="22"/>
          <w:szCs w:val="22"/>
        </w:rPr>
        <w:t xml:space="preserve"> dokumentac</w:t>
      </w:r>
      <w:r w:rsidR="00EE1539">
        <w:rPr>
          <w:rFonts w:ascii="Arial" w:hAnsi="Arial" w:cs="Arial"/>
          <w:sz w:val="22"/>
          <w:szCs w:val="22"/>
        </w:rPr>
        <w:t>i</w:t>
      </w:r>
      <w:r w:rsidR="00EE1539" w:rsidRPr="00F53906">
        <w:rPr>
          <w:rFonts w:ascii="Arial" w:hAnsi="Arial" w:cs="Arial"/>
          <w:sz w:val="22"/>
          <w:szCs w:val="22"/>
        </w:rPr>
        <w:t xml:space="preserve"> „II/405 Brtnice - obchvat“ vypracovan</w:t>
      </w:r>
      <w:r w:rsidR="00EE1539">
        <w:rPr>
          <w:rFonts w:ascii="Arial" w:hAnsi="Arial" w:cs="Arial"/>
          <w:sz w:val="22"/>
          <w:szCs w:val="22"/>
        </w:rPr>
        <w:t>ou</w:t>
      </w:r>
      <w:r w:rsidR="00EE1539" w:rsidRPr="00F53906">
        <w:rPr>
          <w:rFonts w:ascii="Arial" w:hAnsi="Arial" w:cs="Arial"/>
          <w:sz w:val="22"/>
          <w:szCs w:val="22"/>
        </w:rPr>
        <w:t xml:space="preserve"> ve stupni </w:t>
      </w:r>
      <w:r w:rsidR="00EE1539">
        <w:rPr>
          <w:rFonts w:ascii="Arial" w:hAnsi="Arial" w:cs="Arial"/>
          <w:sz w:val="22"/>
          <w:szCs w:val="22"/>
        </w:rPr>
        <w:t>DSP</w:t>
      </w:r>
      <w:r w:rsidR="00EE1539" w:rsidRPr="00F53906">
        <w:rPr>
          <w:rFonts w:ascii="Arial" w:hAnsi="Arial" w:cs="Arial"/>
          <w:sz w:val="22"/>
          <w:szCs w:val="22"/>
        </w:rPr>
        <w:t xml:space="preserve"> společností MDS projekt s.r.o. v </w:t>
      </w:r>
      <w:r w:rsidR="00EE1539">
        <w:rPr>
          <w:rFonts w:ascii="Arial" w:hAnsi="Arial" w:cs="Arial"/>
          <w:sz w:val="22"/>
          <w:szCs w:val="22"/>
        </w:rPr>
        <w:t>říjnu</w:t>
      </w:r>
      <w:r w:rsidR="00EE1539" w:rsidRPr="00F53906">
        <w:rPr>
          <w:rFonts w:ascii="Arial" w:hAnsi="Arial" w:cs="Arial"/>
          <w:sz w:val="22"/>
          <w:szCs w:val="22"/>
        </w:rPr>
        <w:t xml:space="preserve"> 20</w:t>
      </w:r>
      <w:r w:rsidR="00EE1539">
        <w:rPr>
          <w:rFonts w:ascii="Arial" w:hAnsi="Arial" w:cs="Arial"/>
          <w:sz w:val="22"/>
          <w:szCs w:val="22"/>
        </w:rPr>
        <w:t>20, na niž byla vydána stavební povolení.</w:t>
      </w:r>
    </w:p>
    <w:p w:rsidR="00C84108" w:rsidRPr="00C84108" w:rsidRDefault="00AA02D9" w:rsidP="00C84108">
      <w:pPr>
        <w:pStyle w:val="Zkladntextodsazen21"/>
        <w:numPr>
          <w:ilvl w:val="1"/>
          <w:numId w:val="19"/>
        </w:numPr>
        <w:spacing w:before="120" w:line="260" w:lineRule="exact"/>
        <w:rPr>
          <w:rFonts w:ascii="Arial" w:hAnsi="Arial" w:cs="Arial"/>
          <w:sz w:val="22"/>
          <w:szCs w:val="22"/>
        </w:rPr>
      </w:pPr>
      <w:r w:rsidRPr="004C74ED">
        <w:rPr>
          <w:rFonts w:ascii="Arial" w:hAnsi="Arial" w:cs="Arial"/>
          <w:sz w:val="22"/>
          <w:szCs w:val="22"/>
        </w:rPr>
        <w:t>Příkazce</w:t>
      </w:r>
      <w:r w:rsidR="00392621" w:rsidRPr="004C74ED">
        <w:rPr>
          <w:rFonts w:ascii="Arial" w:hAnsi="Arial" w:cs="Arial"/>
          <w:sz w:val="22"/>
          <w:szCs w:val="22"/>
        </w:rPr>
        <w:t xml:space="preserve"> se zavazuje, že za výkon </w:t>
      </w:r>
      <w:r w:rsidR="0090230A" w:rsidRPr="004C74ED">
        <w:rPr>
          <w:rFonts w:ascii="Arial" w:hAnsi="Arial" w:cs="Arial"/>
          <w:sz w:val="22"/>
          <w:szCs w:val="22"/>
        </w:rPr>
        <w:t xml:space="preserve">TD </w:t>
      </w:r>
      <w:r w:rsidR="00392621" w:rsidRPr="004C74ED">
        <w:rPr>
          <w:rFonts w:ascii="Arial" w:hAnsi="Arial" w:cs="Arial"/>
          <w:sz w:val="22"/>
          <w:szCs w:val="22"/>
        </w:rPr>
        <w:t xml:space="preserve">podle této smlouvy zaplatí </w:t>
      </w:r>
      <w:r w:rsidRPr="004C74ED">
        <w:rPr>
          <w:rFonts w:ascii="Arial" w:hAnsi="Arial" w:cs="Arial"/>
          <w:sz w:val="22"/>
          <w:szCs w:val="22"/>
        </w:rPr>
        <w:t>příkazníkovi</w:t>
      </w:r>
      <w:r w:rsidR="00392621" w:rsidRPr="004C74ED">
        <w:rPr>
          <w:rFonts w:ascii="Arial" w:hAnsi="Arial" w:cs="Arial"/>
          <w:sz w:val="22"/>
          <w:szCs w:val="22"/>
        </w:rPr>
        <w:t xml:space="preserve"> dohodnutou </w:t>
      </w:r>
      <w:r w:rsidR="008A6FDE" w:rsidRPr="004C74ED">
        <w:rPr>
          <w:rFonts w:ascii="Arial" w:hAnsi="Arial" w:cs="Arial"/>
          <w:sz w:val="22"/>
          <w:szCs w:val="22"/>
        </w:rPr>
        <w:t>odměnu</w:t>
      </w:r>
      <w:r w:rsidR="00392621" w:rsidRPr="004C74ED">
        <w:rPr>
          <w:rFonts w:ascii="Arial" w:hAnsi="Arial" w:cs="Arial"/>
          <w:sz w:val="22"/>
          <w:szCs w:val="22"/>
        </w:rPr>
        <w:t>.</w:t>
      </w:r>
    </w:p>
    <w:p w:rsidR="00C84108" w:rsidRPr="00C84108" w:rsidRDefault="00C84108" w:rsidP="00C84108">
      <w:pPr>
        <w:pStyle w:val="Zkladntextodsazen21"/>
        <w:numPr>
          <w:ilvl w:val="1"/>
          <w:numId w:val="19"/>
        </w:numPr>
        <w:spacing w:before="120" w:line="260" w:lineRule="exact"/>
        <w:rPr>
          <w:rFonts w:ascii="Arial" w:hAnsi="Arial" w:cs="Arial"/>
          <w:sz w:val="22"/>
          <w:szCs w:val="22"/>
        </w:rPr>
      </w:pPr>
      <w:r w:rsidRPr="00C84108">
        <w:rPr>
          <w:rFonts w:ascii="Arial" w:hAnsi="Arial" w:cs="Arial"/>
          <w:sz w:val="22"/>
          <w:szCs w:val="22"/>
        </w:rPr>
        <w:t>Příkazník se zavazuje vy</w:t>
      </w:r>
      <w:bookmarkStart w:id="0" w:name="_GoBack"/>
      <w:bookmarkEnd w:id="0"/>
      <w:r w:rsidRPr="00C84108">
        <w:rPr>
          <w:rFonts w:ascii="Arial" w:hAnsi="Arial" w:cs="Arial"/>
          <w:sz w:val="22"/>
          <w:szCs w:val="22"/>
        </w:rPr>
        <w:t xml:space="preserve">konávat činnosti TD, které jsou předmětem této smlouvy, prostřednictvím autorizované osoby, </w:t>
      </w:r>
      <w:r w:rsidRPr="00437228">
        <w:rPr>
          <w:rFonts w:ascii="Arial" w:hAnsi="Arial" w:cs="Arial"/>
          <w:sz w:val="22"/>
          <w:szCs w:val="22"/>
        </w:rPr>
        <w:t>kterou je</w:t>
      </w:r>
      <w:r w:rsidRPr="00C84108">
        <w:rPr>
          <w:rFonts w:ascii="Arial" w:hAnsi="Arial" w:cs="Arial"/>
          <w:bCs/>
          <w:sz w:val="22"/>
          <w:szCs w:val="22"/>
        </w:rPr>
        <w:t xml:space="preserve"> </w:t>
      </w:r>
      <w:r w:rsidRPr="00C84108">
        <w:rPr>
          <w:rFonts w:ascii="Arial" w:hAnsi="Arial" w:cs="Arial"/>
          <w:bCs/>
          <w:sz w:val="22"/>
          <w:szCs w:val="22"/>
          <w:highlight w:val="yellow"/>
        </w:rPr>
        <w:t>...........................................</w:t>
      </w:r>
      <w:r w:rsidRPr="00C84108">
        <w:rPr>
          <w:rFonts w:ascii="Arial" w:hAnsi="Arial" w:cs="Arial"/>
          <w:bCs/>
          <w:sz w:val="22"/>
          <w:szCs w:val="22"/>
        </w:rPr>
        <w:t xml:space="preserve">, </w:t>
      </w:r>
      <w:r w:rsidRPr="00437228">
        <w:rPr>
          <w:rFonts w:ascii="Arial" w:hAnsi="Arial" w:cs="Arial"/>
          <w:sz w:val="22"/>
          <w:szCs w:val="22"/>
        </w:rPr>
        <w:t xml:space="preserve">číslo autorizace </w:t>
      </w:r>
      <w:r w:rsidRPr="008E021D">
        <w:rPr>
          <w:rFonts w:ascii="Arial" w:hAnsi="Arial" w:cs="Arial"/>
          <w:sz w:val="22"/>
          <w:szCs w:val="22"/>
          <w:highlight w:val="yellow"/>
        </w:rPr>
        <w:t>................................</w:t>
      </w:r>
      <w:r w:rsidRPr="00437228">
        <w:rPr>
          <w:rFonts w:ascii="Arial" w:hAnsi="Arial" w:cs="Arial"/>
          <w:sz w:val="22"/>
          <w:szCs w:val="22"/>
        </w:rPr>
        <w:t>.,</w:t>
      </w:r>
      <w:r w:rsidRPr="00C84108">
        <w:rPr>
          <w:rFonts w:ascii="Arial" w:hAnsi="Arial" w:cs="Arial"/>
          <w:sz w:val="22"/>
          <w:szCs w:val="22"/>
        </w:rPr>
        <w:t xml:space="preserve"> </w:t>
      </w:r>
      <w:r w:rsidRPr="00437228">
        <w:rPr>
          <w:rFonts w:ascii="Arial" w:hAnsi="Arial" w:cs="Arial"/>
          <w:b/>
          <w:sz w:val="22"/>
          <w:szCs w:val="22"/>
        </w:rPr>
        <w:t>jejíž délka praxe byla použita v rámci hodnotícího kritéria kvality v rámci veřejné zakázky</w:t>
      </w:r>
      <w:r w:rsidRPr="00C84108">
        <w:rPr>
          <w:rFonts w:ascii="Arial" w:hAnsi="Arial" w:cs="Arial"/>
          <w:sz w:val="22"/>
          <w:szCs w:val="22"/>
        </w:rPr>
        <w:t xml:space="preserve">, na jejímž základě bylo rozhodnuto o výběru nejvýhodnější nabídky pro tuto veřejnou zakázku. Tuto osobu je možné, po předchozím písemném souhlasu příkazce nahradit.  Při žádosti o nahrazení autorizované osoby musí být, pro nově navrhovanou osobu, </w:t>
      </w:r>
      <w:r w:rsidRPr="00C84108">
        <w:rPr>
          <w:rFonts w:ascii="Arial" w:hAnsi="Arial" w:cs="Arial"/>
          <w:sz w:val="22"/>
          <w:szCs w:val="22"/>
        </w:rPr>
        <w:lastRenderedPageBreak/>
        <w:t xml:space="preserve">předložena požadovaná autorizace a zároveň tato osoba musí splňovat minimálně stejný počet let praxe, </w:t>
      </w:r>
      <w:r w:rsidR="00597303">
        <w:rPr>
          <w:rFonts w:ascii="Arial" w:hAnsi="Arial" w:cs="Arial"/>
          <w:sz w:val="22"/>
          <w:szCs w:val="22"/>
        </w:rPr>
        <w:t>jako osoba,</w:t>
      </w:r>
      <w:r w:rsidRPr="00C84108">
        <w:rPr>
          <w:rFonts w:ascii="Arial" w:hAnsi="Arial" w:cs="Arial"/>
          <w:sz w:val="22"/>
          <w:szCs w:val="22"/>
        </w:rPr>
        <w:t xml:space="preserve"> jejíž délka praxe byla použita v rámci hodnotícího kritéria kvality v rámci veřejné zakázky, na jejímž základě bylo rozhodnuto o výběru nejvýhodnější nabídky pro tuto veřejnou zakázku.</w:t>
      </w:r>
    </w:p>
    <w:p w:rsidR="00C84108" w:rsidRPr="00805ACE" w:rsidRDefault="00C84108" w:rsidP="00C84108">
      <w:pPr>
        <w:pStyle w:val="Zkladntextodsazen21"/>
        <w:numPr>
          <w:ilvl w:val="1"/>
          <w:numId w:val="19"/>
        </w:numPr>
        <w:tabs>
          <w:tab w:val="left" w:pos="567"/>
        </w:tabs>
        <w:spacing w:before="120" w:line="260" w:lineRule="exact"/>
        <w:rPr>
          <w:rFonts w:ascii="Arial" w:hAnsi="Arial" w:cs="Arial"/>
          <w:sz w:val="22"/>
          <w:szCs w:val="22"/>
        </w:rPr>
      </w:pPr>
      <w:r w:rsidRPr="00805ACE">
        <w:rPr>
          <w:rFonts w:ascii="Arial" w:hAnsi="Arial" w:cs="Arial"/>
          <w:sz w:val="22"/>
          <w:szCs w:val="22"/>
        </w:rPr>
        <w:t xml:space="preserve">Příkazník se zavazuje vykonávat činnosti TD, které jsou předmětem této smlouvy, prostřednictvím autorizované osoby, jejímž prostřednictvím prokazoval splnění profesní způsobilosti, v rámci veřejné zakázky, na jejímž základě bylo rozhodnuto o výběru nejvýhodnější nabídky pro tuto zakázku. Tuto osobu je možné, po předchozím písemném souhlasu příkazce nahradit.  </w:t>
      </w:r>
      <w:r>
        <w:rPr>
          <w:rFonts w:ascii="Arial" w:hAnsi="Arial" w:cs="Arial"/>
          <w:sz w:val="22"/>
          <w:szCs w:val="22"/>
        </w:rPr>
        <w:t>P</w:t>
      </w:r>
      <w:r w:rsidRPr="00805ACE">
        <w:rPr>
          <w:rFonts w:ascii="Arial" w:hAnsi="Arial" w:cs="Arial"/>
          <w:sz w:val="22"/>
          <w:szCs w:val="22"/>
        </w:rPr>
        <w:t xml:space="preserve">ři žádosti o </w:t>
      </w:r>
      <w:r>
        <w:rPr>
          <w:rFonts w:ascii="Arial" w:hAnsi="Arial" w:cs="Arial"/>
          <w:sz w:val="22"/>
          <w:szCs w:val="22"/>
        </w:rPr>
        <w:t>nahrazení</w:t>
      </w:r>
      <w:r w:rsidRPr="00805ACE">
        <w:rPr>
          <w:rFonts w:ascii="Arial" w:hAnsi="Arial" w:cs="Arial"/>
          <w:sz w:val="22"/>
          <w:szCs w:val="22"/>
        </w:rPr>
        <w:t xml:space="preserve"> auto</w:t>
      </w:r>
      <w:r>
        <w:rPr>
          <w:rFonts w:ascii="Arial" w:hAnsi="Arial" w:cs="Arial"/>
          <w:sz w:val="22"/>
          <w:szCs w:val="22"/>
        </w:rPr>
        <w:t xml:space="preserve">rizované osoby musí být, pro nově navrhovanou osobu, předložena požadovaná autorizace. </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643EB5" w:rsidRDefault="00643EB5" w:rsidP="00643EB5">
      <w:pPr>
        <w:numPr>
          <w:ilvl w:val="0"/>
          <w:numId w:val="11"/>
        </w:numPr>
        <w:tabs>
          <w:tab w:val="left" w:pos="709"/>
        </w:tabs>
        <w:spacing w:line="260" w:lineRule="exact"/>
        <w:ind w:left="709" w:hanging="284"/>
        <w:jc w:val="both"/>
        <w:rPr>
          <w:rFonts w:ascii="Arial" w:hAnsi="Arial" w:cs="Arial"/>
          <w:sz w:val="22"/>
          <w:szCs w:val="22"/>
        </w:rPr>
      </w:pPr>
      <w:r w:rsidRPr="00FF7692">
        <w:rPr>
          <w:rFonts w:ascii="Arial" w:hAnsi="Arial" w:cs="Arial"/>
          <w:b/>
          <w:sz w:val="22"/>
          <w:szCs w:val="22"/>
          <w:u w:val="single"/>
        </w:rPr>
        <w:t>fyzická přítomnost a výkon technického dozoru stavebníka na staveništi minimálně každý pracovní den, a to po dobu probíhajících stavebních prací</w:t>
      </w:r>
      <w:r>
        <w:rPr>
          <w:rFonts w:ascii="Arial" w:hAnsi="Arial" w:cs="Arial"/>
          <w:sz w:val="22"/>
          <w:szCs w:val="22"/>
        </w:rPr>
        <w:t>, pokud nebude s</w:t>
      </w:r>
      <w:r w:rsidRPr="00A85661">
        <w:rPr>
          <w:rFonts w:ascii="Arial" w:hAnsi="Arial" w:cs="Arial"/>
          <w:sz w:val="22"/>
          <w:szCs w:val="22"/>
        </w:rPr>
        <w:t xml:space="preserve"> příkazcem dohodnuto jinak;</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F1FBD" w:rsidRPr="00192426" w:rsidRDefault="003F1FBD" w:rsidP="003F1FBD">
      <w:pPr>
        <w:pStyle w:val="Zkladntextodsazen"/>
        <w:tabs>
          <w:tab w:val="left" w:pos="567"/>
        </w:tabs>
        <w:spacing w:line="260" w:lineRule="exact"/>
        <w:jc w:val="both"/>
        <w:rPr>
          <w:rFonts w:ascii="Arial" w:hAnsi="Arial" w:cs="Arial"/>
          <w:sz w:val="22"/>
          <w:szCs w:val="22"/>
        </w:rPr>
      </w:pPr>
      <w:r w:rsidRPr="00192426">
        <w:rPr>
          <w:rFonts w:ascii="Arial" w:hAnsi="Arial" w:cs="Arial"/>
          <w:sz w:val="22"/>
          <w:szCs w:val="22"/>
        </w:rPr>
        <w:t>Zahájení realizace stavby – předání staveniště</w:t>
      </w:r>
      <w:r w:rsidRPr="00192426">
        <w:rPr>
          <w:rFonts w:ascii="Arial" w:hAnsi="Arial" w:cs="Arial"/>
          <w:sz w:val="22"/>
          <w:szCs w:val="22"/>
        </w:rPr>
        <w:tab/>
      </w:r>
      <w:r w:rsidRPr="00192426">
        <w:rPr>
          <w:rFonts w:ascii="Arial" w:hAnsi="Arial" w:cs="Arial"/>
          <w:sz w:val="22"/>
          <w:szCs w:val="22"/>
        </w:rPr>
        <w:tab/>
      </w:r>
      <w:r w:rsidR="00216B95" w:rsidRPr="00192426">
        <w:rPr>
          <w:rFonts w:ascii="Arial" w:hAnsi="Arial" w:cs="Arial"/>
          <w:sz w:val="22"/>
          <w:szCs w:val="22"/>
        </w:rPr>
        <w:tab/>
      </w:r>
      <w:r w:rsidR="00301C28">
        <w:rPr>
          <w:rFonts w:ascii="Arial" w:hAnsi="Arial" w:cs="Arial"/>
          <w:sz w:val="22"/>
          <w:szCs w:val="22"/>
        </w:rPr>
        <w:t>09</w:t>
      </w:r>
      <w:r w:rsidRPr="00192426">
        <w:rPr>
          <w:rFonts w:ascii="Arial" w:hAnsi="Arial" w:cs="Arial"/>
          <w:sz w:val="22"/>
          <w:szCs w:val="22"/>
        </w:rPr>
        <w:t>/202</w:t>
      </w:r>
      <w:r w:rsidR="00192426" w:rsidRPr="00192426">
        <w:rPr>
          <w:rFonts w:ascii="Arial" w:hAnsi="Arial" w:cs="Arial"/>
          <w:sz w:val="22"/>
          <w:szCs w:val="22"/>
        </w:rPr>
        <w:t>4</w:t>
      </w:r>
    </w:p>
    <w:p w:rsidR="003F1FBD" w:rsidRPr="00192426" w:rsidRDefault="003F1FBD" w:rsidP="003F1FBD">
      <w:pPr>
        <w:pStyle w:val="Zkladntextodsazen"/>
        <w:tabs>
          <w:tab w:val="left" w:pos="567"/>
        </w:tabs>
        <w:spacing w:line="260" w:lineRule="exact"/>
        <w:jc w:val="both"/>
        <w:rPr>
          <w:rFonts w:ascii="Arial" w:hAnsi="Arial" w:cs="Arial"/>
          <w:sz w:val="22"/>
          <w:szCs w:val="22"/>
        </w:rPr>
      </w:pPr>
    </w:p>
    <w:p w:rsidR="00855184" w:rsidRPr="00192426" w:rsidRDefault="00216B95" w:rsidP="003F1FBD">
      <w:pPr>
        <w:pStyle w:val="Zkladntextodsazen"/>
        <w:tabs>
          <w:tab w:val="left" w:pos="567"/>
        </w:tabs>
        <w:spacing w:line="260" w:lineRule="exact"/>
        <w:jc w:val="both"/>
        <w:rPr>
          <w:rFonts w:ascii="Arial" w:hAnsi="Arial" w:cs="Arial"/>
          <w:sz w:val="22"/>
          <w:szCs w:val="22"/>
        </w:rPr>
      </w:pPr>
      <w:r w:rsidRPr="00192426">
        <w:rPr>
          <w:rFonts w:ascii="Arial" w:hAnsi="Arial" w:cs="Arial"/>
          <w:sz w:val="22"/>
          <w:szCs w:val="22"/>
        </w:rPr>
        <w:t>Zprovoznění stavby, předčasné užívání stavby</w:t>
      </w:r>
      <w:r w:rsidR="003F1FBD" w:rsidRPr="00192426">
        <w:rPr>
          <w:rFonts w:ascii="Arial" w:hAnsi="Arial" w:cs="Arial"/>
          <w:sz w:val="22"/>
          <w:szCs w:val="22"/>
        </w:rPr>
        <w:tab/>
      </w:r>
      <w:r w:rsidR="00560333" w:rsidRPr="00192426">
        <w:rPr>
          <w:rFonts w:ascii="Arial" w:hAnsi="Arial" w:cs="Arial"/>
          <w:sz w:val="22"/>
          <w:szCs w:val="22"/>
        </w:rPr>
        <w:tab/>
      </w:r>
      <w:r w:rsidR="00560333" w:rsidRPr="00192426">
        <w:rPr>
          <w:rFonts w:ascii="Arial" w:hAnsi="Arial" w:cs="Arial"/>
          <w:sz w:val="22"/>
          <w:szCs w:val="22"/>
        </w:rPr>
        <w:tab/>
      </w:r>
      <w:r w:rsidR="00855184" w:rsidRPr="00192426">
        <w:rPr>
          <w:rFonts w:ascii="Arial" w:hAnsi="Arial" w:cs="Arial"/>
          <w:sz w:val="22"/>
          <w:szCs w:val="22"/>
        </w:rPr>
        <w:t>do 3</w:t>
      </w:r>
      <w:r w:rsidR="00301C28">
        <w:rPr>
          <w:rFonts w:ascii="Arial" w:hAnsi="Arial" w:cs="Arial"/>
          <w:sz w:val="22"/>
          <w:szCs w:val="22"/>
        </w:rPr>
        <w:t>0. 09</w:t>
      </w:r>
      <w:r w:rsidR="003F1FBD" w:rsidRPr="00192426">
        <w:rPr>
          <w:rFonts w:ascii="Arial" w:hAnsi="Arial" w:cs="Arial"/>
          <w:sz w:val="22"/>
          <w:szCs w:val="22"/>
        </w:rPr>
        <w:t>. 202</w:t>
      </w:r>
      <w:r w:rsidR="00301C28">
        <w:rPr>
          <w:rFonts w:ascii="Arial" w:hAnsi="Arial" w:cs="Arial"/>
          <w:sz w:val="22"/>
          <w:szCs w:val="22"/>
        </w:rPr>
        <w:t>7</w:t>
      </w:r>
    </w:p>
    <w:p w:rsidR="00855184" w:rsidRPr="00192426" w:rsidRDefault="00855184" w:rsidP="003F1FBD">
      <w:pPr>
        <w:pStyle w:val="Zkladntextodsazen"/>
        <w:tabs>
          <w:tab w:val="left" w:pos="567"/>
        </w:tabs>
        <w:spacing w:line="260" w:lineRule="exact"/>
        <w:jc w:val="both"/>
        <w:rPr>
          <w:rFonts w:ascii="Arial" w:hAnsi="Arial" w:cs="Arial"/>
          <w:sz w:val="22"/>
          <w:szCs w:val="22"/>
        </w:rPr>
      </w:pPr>
    </w:p>
    <w:p w:rsidR="00501065" w:rsidRPr="00501065" w:rsidRDefault="003F1FBD" w:rsidP="003F1FBD">
      <w:pPr>
        <w:pStyle w:val="Zkladntextodsazen"/>
        <w:tabs>
          <w:tab w:val="left" w:pos="567"/>
        </w:tabs>
        <w:spacing w:line="260" w:lineRule="exact"/>
        <w:jc w:val="both"/>
        <w:rPr>
          <w:rFonts w:ascii="Arial" w:hAnsi="Arial" w:cs="Arial"/>
          <w:sz w:val="22"/>
          <w:szCs w:val="22"/>
        </w:rPr>
      </w:pPr>
      <w:r w:rsidRPr="00192426">
        <w:rPr>
          <w:rFonts w:ascii="Arial" w:hAnsi="Arial" w:cs="Arial"/>
          <w:sz w:val="22"/>
          <w:szCs w:val="22"/>
        </w:rPr>
        <w:t>Dokončení díla vč. předání kompletní dokladové části</w:t>
      </w:r>
      <w:r w:rsidRPr="00192426">
        <w:rPr>
          <w:rFonts w:ascii="Arial" w:hAnsi="Arial" w:cs="Arial"/>
          <w:sz w:val="22"/>
          <w:szCs w:val="22"/>
        </w:rPr>
        <w:tab/>
      </w:r>
      <w:r w:rsidR="00216B95" w:rsidRPr="00192426">
        <w:rPr>
          <w:rFonts w:ascii="Arial" w:hAnsi="Arial" w:cs="Arial"/>
          <w:sz w:val="22"/>
          <w:szCs w:val="22"/>
        </w:rPr>
        <w:tab/>
      </w:r>
      <w:r w:rsidR="00301C28">
        <w:rPr>
          <w:rFonts w:ascii="Arial" w:hAnsi="Arial" w:cs="Arial"/>
          <w:sz w:val="22"/>
          <w:szCs w:val="22"/>
        </w:rPr>
        <w:t>do 31</w:t>
      </w:r>
      <w:r w:rsidR="00560333" w:rsidRPr="00192426">
        <w:rPr>
          <w:rFonts w:ascii="Arial" w:hAnsi="Arial" w:cs="Arial"/>
          <w:sz w:val="22"/>
          <w:szCs w:val="22"/>
        </w:rPr>
        <w:t xml:space="preserve">. </w:t>
      </w:r>
      <w:r w:rsidR="00301C28">
        <w:rPr>
          <w:rFonts w:ascii="Arial" w:hAnsi="Arial" w:cs="Arial"/>
          <w:sz w:val="22"/>
          <w:szCs w:val="22"/>
        </w:rPr>
        <w:t>01</w:t>
      </w:r>
      <w:r w:rsidRPr="00192426">
        <w:rPr>
          <w:rFonts w:ascii="Arial" w:hAnsi="Arial" w:cs="Arial"/>
          <w:sz w:val="22"/>
          <w:szCs w:val="22"/>
        </w:rPr>
        <w:t>. 202</w:t>
      </w:r>
      <w:r w:rsidR="00301C28">
        <w:rPr>
          <w:rFonts w:ascii="Arial" w:hAnsi="Arial" w:cs="Arial"/>
          <w:sz w:val="22"/>
          <w:szCs w:val="22"/>
        </w:rPr>
        <w:t>8</w:t>
      </w:r>
    </w:p>
    <w:p w:rsidR="00501065" w:rsidRDefault="00501065" w:rsidP="00501065">
      <w:pPr>
        <w:pStyle w:val="Zkladntextodsazen"/>
        <w:tabs>
          <w:tab w:val="left" w:pos="567"/>
        </w:tabs>
        <w:spacing w:line="260" w:lineRule="exact"/>
        <w:ind w:left="567"/>
        <w:jc w:val="both"/>
        <w:rPr>
          <w:rFonts w:ascii="Arial" w:hAnsi="Arial" w:cs="Arial"/>
          <w:sz w:val="22"/>
          <w:szCs w:val="22"/>
        </w:rPr>
      </w:pPr>
    </w:p>
    <w:p w:rsidR="009146FB" w:rsidRPr="009146FB" w:rsidRDefault="009146FB" w:rsidP="009146FB">
      <w:pPr>
        <w:spacing w:line="288" w:lineRule="auto"/>
        <w:jc w:val="both"/>
        <w:rPr>
          <w:rFonts w:ascii="Arial" w:hAnsi="Arial" w:cs="Arial"/>
          <w:sz w:val="22"/>
          <w:szCs w:val="22"/>
        </w:rPr>
      </w:pPr>
      <w:r w:rsidRPr="009146FB">
        <w:rPr>
          <w:rFonts w:ascii="Arial" w:hAnsi="Arial" w:cs="Arial"/>
          <w:sz w:val="22"/>
          <w:szCs w:val="22"/>
        </w:rPr>
        <w:t xml:space="preserve">Pozn.: V zimním období (tj. od 1. listopadu do 31. března) nebudou prováděny jakékoli stavební práce, které by znemožnily provoz na pozemních komunikacích a zimní údržbu. </w:t>
      </w:r>
    </w:p>
    <w:p w:rsidR="00272B9D" w:rsidRDefault="00272B9D" w:rsidP="00855184">
      <w:pPr>
        <w:pStyle w:val="Zkladntextodsazen"/>
        <w:tabs>
          <w:tab w:val="left" w:pos="567"/>
        </w:tabs>
        <w:spacing w:line="260" w:lineRule="exact"/>
        <w:jc w:val="both"/>
        <w:rPr>
          <w:rFonts w:ascii="Arial" w:hAnsi="Arial" w:cs="Arial"/>
          <w:sz w:val="22"/>
          <w:szCs w:val="22"/>
        </w:rPr>
      </w:pPr>
    </w:p>
    <w:p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99"/>
        <w:gridCol w:w="1574"/>
        <w:gridCol w:w="1447"/>
        <w:gridCol w:w="1289"/>
        <w:gridCol w:w="1556"/>
      </w:tblGrid>
      <w:tr w:rsidR="00E121E5" w:rsidRPr="00E415A5"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rsidR="00E121E5" w:rsidRPr="00451817" w:rsidRDefault="004E5A51" w:rsidP="0006285B">
            <w:pPr>
              <w:jc w:val="center"/>
              <w:rPr>
                <w:rFonts w:ascii="Arial" w:hAnsi="Arial" w:cs="Arial"/>
                <w:bCs/>
              </w:rPr>
            </w:pPr>
            <w:r>
              <w:rPr>
                <w:rFonts w:ascii="Arial" w:hAnsi="Arial" w:cs="Arial"/>
                <w:bCs/>
              </w:rPr>
              <w:t>41</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E415A5"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sidRPr="006E447E">
        <w:rPr>
          <w:rFonts w:ascii="Arial" w:hAnsi="Arial" w:cs="Arial"/>
          <w:sz w:val="22"/>
          <w:szCs w:val="22"/>
        </w:rPr>
        <w:t>či v případě změn uvedených v odst. 5.12.</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lastRenderedPageBreak/>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2D7AE0" w:rsidRPr="008F44B8" w:rsidRDefault="00392621" w:rsidP="008F44B8">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Pr="00BE1761" w:rsidRDefault="005C477F" w:rsidP="00C21CD4">
      <w:pPr>
        <w:pStyle w:val="Zkladntextodsazen"/>
        <w:numPr>
          <w:ilvl w:val="1"/>
          <w:numId w:val="8"/>
        </w:numPr>
        <w:tabs>
          <w:tab w:val="left" w:pos="570"/>
        </w:tabs>
        <w:spacing w:line="260" w:lineRule="exact"/>
        <w:ind w:left="0" w:firstLine="0"/>
        <w:jc w:val="both"/>
        <w:rPr>
          <w:rFonts w:ascii="Arial" w:hAnsi="Arial" w:cs="Arial"/>
          <w:b/>
          <w:sz w:val="22"/>
          <w:szCs w:val="22"/>
        </w:rPr>
      </w:pPr>
      <w:r w:rsidRPr="006E447E">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sidRPr="006E447E">
        <w:rPr>
          <w:rFonts w:ascii="Arial" w:hAnsi="Arial" w:cs="Arial"/>
          <w:sz w:val="22"/>
          <w:szCs w:val="22"/>
        </w:rPr>
        <w:t>příkazce</w:t>
      </w:r>
      <w:r w:rsidR="00D0500A">
        <w:rPr>
          <w:rFonts w:ascii="Arial" w:hAnsi="Arial" w:cs="Arial"/>
          <w:sz w:val="22"/>
          <w:szCs w:val="22"/>
        </w:rPr>
        <w:t xml:space="preserve"> </w:t>
      </w:r>
      <w:r w:rsidR="00D0500A" w:rsidRPr="00C938AD">
        <w:rPr>
          <w:rFonts w:ascii="Arial" w:hAnsi="Arial" w:cs="Arial"/>
          <w:bCs/>
          <w:spacing w:val="4"/>
          <w:sz w:val="22"/>
        </w:rPr>
        <w:t xml:space="preserve">nebo zaslány elektronicky na adresu </w:t>
      </w:r>
      <w:r w:rsidR="00D0500A" w:rsidRPr="00D0500A">
        <w:rPr>
          <w:rFonts w:ascii="Arial" w:hAnsi="Arial" w:cs="Arial"/>
          <w:bCs/>
          <w:spacing w:val="4"/>
          <w:sz w:val="22"/>
        </w:rPr>
        <w:t>faktury@kr-vysocina.cz</w:t>
      </w:r>
      <w:r w:rsidR="00D0500A">
        <w:rPr>
          <w:rFonts w:ascii="Arial" w:hAnsi="Arial" w:cs="Arial"/>
          <w:sz w:val="22"/>
          <w:szCs w:val="22"/>
        </w:rPr>
        <w:t xml:space="preserve">. </w:t>
      </w:r>
      <w:r w:rsidRPr="006E447E">
        <w:rPr>
          <w:rFonts w:ascii="Arial" w:hAnsi="Arial" w:cs="Arial"/>
          <w:sz w:val="22"/>
          <w:szCs w:val="22"/>
        </w:rPr>
        <w:t xml:space="preserve">Pro účely vystavení </w:t>
      </w:r>
      <w:r w:rsidR="00F76BDB" w:rsidRPr="006E447E">
        <w:rPr>
          <w:rFonts w:ascii="Arial" w:hAnsi="Arial" w:cs="Arial"/>
          <w:sz w:val="22"/>
          <w:szCs w:val="22"/>
        </w:rPr>
        <w:t>faktur</w:t>
      </w:r>
      <w:r w:rsidRPr="006E447E">
        <w:rPr>
          <w:rFonts w:ascii="Arial" w:hAnsi="Arial" w:cs="Arial"/>
          <w:sz w:val="22"/>
          <w:szCs w:val="22"/>
        </w:rPr>
        <w:t xml:space="preserve"> se použije označení </w:t>
      </w:r>
      <w:r w:rsidR="00FD0B71" w:rsidRPr="006E447E">
        <w:rPr>
          <w:rFonts w:ascii="Arial" w:hAnsi="Arial" w:cs="Arial"/>
          <w:sz w:val="22"/>
          <w:szCs w:val="22"/>
        </w:rPr>
        <w:t>příkazce</w:t>
      </w:r>
      <w:r w:rsidRPr="006E447E">
        <w:rPr>
          <w:rFonts w:ascii="Arial" w:hAnsi="Arial" w:cs="Arial"/>
          <w:sz w:val="22"/>
          <w:szCs w:val="22"/>
        </w:rPr>
        <w:t xml:space="preserve">: Kraj Vysočina, Žižkova 1882/57, </w:t>
      </w:r>
      <w:r w:rsidR="002C20FD" w:rsidRPr="006E447E">
        <w:rPr>
          <w:rFonts w:ascii="Arial" w:hAnsi="Arial" w:cs="Arial"/>
          <w:sz w:val="22"/>
          <w:szCs w:val="22"/>
        </w:rPr>
        <w:t>586 01</w:t>
      </w:r>
      <w:r w:rsidRPr="006E447E">
        <w:rPr>
          <w:rFonts w:ascii="Arial" w:hAnsi="Arial" w:cs="Arial"/>
          <w:sz w:val="22"/>
          <w:szCs w:val="22"/>
        </w:rPr>
        <w:t xml:space="preserve"> Jihlava, IČ</w:t>
      </w:r>
      <w:r w:rsidR="007D52CC" w:rsidRPr="006E447E">
        <w:rPr>
          <w:rFonts w:ascii="Arial" w:hAnsi="Arial" w:cs="Arial"/>
          <w:sz w:val="22"/>
          <w:szCs w:val="22"/>
        </w:rPr>
        <w:t>O</w:t>
      </w:r>
      <w:r w:rsidRPr="006E447E">
        <w:rPr>
          <w:rFonts w:ascii="Arial" w:hAnsi="Arial" w:cs="Arial"/>
          <w:sz w:val="22"/>
          <w:szCs w:val="22"/>
        </w:rPr>
        <w:t xml:space="preserve"> 708 90 749. </w:t>
      </w:r>
      <w:r w:rsidR="00BF08B6" w:rsidRPr="006E447E">
        <w:rPr>
          <w:rFonts w:ascii="Arial" w:hAnsi="Arial" w:cs="Arial"/>
          <w:sz w:val="22"/>
          <w:szCs w:val="22"/>
        </w:rPr>
        <w:t>P</w:t>
      </w:r>
      <w:r w:rsidR="00225EFF" w:rsidRPr="006E447E">
        <w:rPr>
          <w:rFonts w:ascii="Arial" w:hAnsi="Arial" w:cs="Arial"/>
          <w:sz w:val="22"/>
          <w:szCs w:val="22"/>
        </w:rPr>
        <w:t xml:space="preserve">říkazník </w:t>
      </w:r>
      <w:r w:rsidR="00F76BDB" w:rsidRPr="006E447E">
        <w:rPr>
          <w:rFonts w:ascii="Arial" w:hAnsi="Arial" w:cs="Arial"/>
          <w:sz w:val="22"/>
          <w:szCs w:val="22"/>
        </w:rPr>
        <w:t xml:space="preserve">je </w:t>
      </w:r>
      <w:r w:rsidR="00225EFF" w:rsidRPr="006E447E">
        <w:rPr>
          <w:rFonts w:ascii="Arial" w:hAnsi="Arial" w:cs="Arial"/>
          <w:sz w:val="22"/>
          <w:szCs w:val="22"/>
        </w:rPr>
        <w:t>povinen</w:t>
      </w:r>
      <w:r w:rsidRPr="006E447E">
        <w:rPr>
          <w:rFonts w:ascii="Arial" w:hAnsi="Arial" w:cs="Arial"/>
          <w:sz w:val="22"/>
          <w:szCs w:val="22"/>
        </w:rPr>
        <w:t xml:space="preserve"> uvádět na </w:t>
      </w:r>
      <w:r w:rsidR="00F76BDB" w:rsidRPr="006E447E">
        <w:rPr>
          <w:rFonts w:ascii="Arial" w:hAnsi="Arial" w:cs="Arial"/>
          <w:sz w:val="22"/>
          <w:szCs w:val="22"/>
        </w:rPr>
        <w:t>faktur</w:t>
      </w:r>
      <w:r w:rsidR="00A0479A" w:rsidRPr="006E447E">
        <w:rPr>
          <w:rFonts w:ascii="Arial" w:hAnsi="Arial" w:cs="Arial"/>
          <w:sz w:val="22"/>
          <w:szCs w:val="22"/>
        </w:rPr>
        <w:t>ách</w:t>
      </w:r>
      <w:r w:rsidRPr="006E447E">
        <w:rPr>
          <w:rFonts w:ascii="Arial" w:hAnsi="Arial" w:cs="Arial"/>
          <w:sz w:val="22"/>
          <w:szCs w:val="22"/>
        </w:rPr>
        <w:t xml:space="preserve"> doslovný a přesný název akce</w:t>
      </w:r>
      <w:r w:rsidR="00C21CD4">
        <w:rPr>
          <w:rFonts w:ascii="Arial" w:hAnsi="Arial" w:cs="Arial"/>
          <w:bCs/>
          <w:sz w:val="22"/>
        </w:rPr>
        <w:t xml:space="preserve"> </w:t>
      </w:r>
      <w:r w:rsidR="00940C02">
        <w:rPr>
          <w:rFonts w:ascii="Arial" w:hAnsi="Arial" w:cs="Arial"/>
          <w:b/>
          <w:sz w:val="22"/>
        </w:rPr>
        <w:t>II/405 Brtnice - obchvat</w:t>
      </w:r>
      <w:r w:rsidR="00DC19EE">
        <w:rPr>
          <w:rFonts w:ascii="Arial" w:hAnsi="Arial" w:cs="Arial"/>
          <w:b/>
          <w:sz w:val="22"/>
        </w:rPr>
        <w:t>.</w:t>
      </w:r>
    </w:p>
    <w:p w:rsidR="006E447E" w:rsidRPr="006E447E" w:rsidRDefault="006E447E" w:rsidP="006E447E">
      <w:pPr>
        <w:pStyle w:val="Zkladntextodsazen"/>
        <w:tabs>
          <w:tab w:val="left" w:pos="570"/>
        </w:tabs>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1B5F98" w:rsidRPr="005A444E" w:rsidRDefault="001B5F98"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lastRenderedPageBreak/>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841A91" w:rsidRDefault="00841A91" w:rsidP="00165631">
      <w:pPr>
        <w:suppressAutoHyphens w:val="0"/>
        <w:spacing w:line="260" w:lineRule="exact"/>
        <w:rPr>
          <w:rFonts w:ascii="Arial" w:hAnsi="Arial"/>
          <w:b/>
          <w:sz w:val="22"/>
        </w:rPr>
      </w:pPr>
    </w:p>
    <w:p w:rsidR="006D72BB" w:rsidRDefault="006D72BB"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D20D27" w:rsidRDefault="00D20D27" w:rsidP="00760EC0">
      <w:pPr>
        <w:spacing w:line="260" w:lineRule="exact"/>
        <w:rPr>
          <w:rFonts w:ascii="Arial" w:hAnsi="Arial" w:cs="Arial"/>
          <w:b/>
          <w:sz w:val="22"/>
          <w:szCs w:val="22"/>
        </w:rPr>
      </w:pPr>
    </w:p>
    <w:p w:rsidR="009D32DB" w:rsidRDefault="009D32DB" w:rsidP="00760EC0">
      <w:pPr>
        <w:spacing w:line="260" w:lineRule="exact"/>
        <w:rPr>
          <w:rFonts w:ascii="Arial" w:hAnsi="Arial" w:cs="Arial"/>
          <w:b/>
          <w:sz w:val="22"/>
          <w:szCs w:val="22"/>
        </w:rPr>
      </w:pPr>
    </w:p>
    <w:p w:rsidR="009D32DB" w:rsidRDefault="009D32DB" w:rsidP="00760EC0">
      <w:pPr>
        <w:spacing w:line="260" w:lineRule="exact"/>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lastRenderedPageBreak/>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r w:rsidR="001C5335" w:rsidRPr="001C5335">
        <w:rPr>
          <w:rFonts w:ascii="Arial" w:hAnsi="Arial" w:cs="Arial"/>
          <w:sz w:val="22"/>
        </w:rPr>
        <w:t xml:space="preserve"> </w:t>
      </w:r>
      <w:r w:rsidR="001C5335">
        <w:rPr>
          <w:rFonts w:ascii="Arial" w:hAnsi="Arial" w:cs="Arial"/>
          <w:sz w:val="22"/>
        </w:rPr>
        <w:t>V případě zajištění financování z prostředků SFDI zhotovitel výslovně souhlasí s oprávněním SFDI na výkon práva kontroly u zhotovitele této stavby ve vztahu k poskytnutým finančním prostředkům.</w:t>
      </w: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3071B2" w:rsidRDefault="003071B2" w:rsidP="003071B2">
      <w:pPr>
        <w:pStyle w:val="Odstavecseseznamem"/>
        <w:rPr>
          <w:rFonts w:ascii="Arial" w:hAnsi="Arial" w:cs="Arial"/>
          <w:sz w:val="22"/>
          <w:szCs w:val="22"/>
        </w:rPr>
      </w:pPr>
    </w:p>
    <w:p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 xml:space="preserve">v rozsahu vyšším než </w:t>
      </w:r>
      <w:r w:rsidR="00070EF7">
        <w:rPr>
          <w:rFonts w:ascii="Arial" w:hAnsi="Arial" w:cs="Arial"/>
          <w:sz w:val="22"/>
          <w:szCs w:val="22"/>
        </w:rPr>
        <w:t xml:space="preserve">      </w:t>
      </w:r>
      <w:r w:rsidR="00AF6DD5" w:rsidRPr="00AF6DD5">
        <w:rPr>
          <w:rFonts w:ascii="Arial" w:hAnsi="Arial" w:cs="Arial"/>
          <w:sz w:val="22"/>
          <w:szCs w:val="22"/>
        </w:rPr>
        <w:t>10 % ceny</w:t>
      </w:r>
      <w:r w:rsidR="00AF6DD5" w:rsidRPr="00AF6DD5">
        <w:rPr>
          <w:rFonts w:ascii="Arial" w:hAnsi="Arial" w:cs="Arial"/>
          <w:sz w:val="20"/>
        </w:rPr>
        <w:t xml:space="preserve"> </w:t>
      </w:r>
      <w:r w:rsidR="00AF6DD5">
        <w:rPr>
          <w:rFonts w:ascii="Arial" w:hAnsi="Arial" w:cs="Arial"/>
          <w:sz w:val="22"/>
          <w:szCs w:val="22"/>
        </w:rPr>
        <w:t xml:space="preserve"> </w:t>
      </w:r>
      <w:r w:rsidRPr="003071B2">
        <w:rPr>
          <w:rFonts w:ascii="Arial" w:hAnsi="Arial" w:cs="Arial"/>
          <w:sz w:val="22"/>
          <w:szCs w:val="22"/>
        </w:rPr>
        <w:t>poddodavatele, který je:</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rsidR="00996CF5" w:rsidRDefault="00996CF5" w:rsidP="0081335A">
      <w:pPr>
        <w:pStyle w:val="Zkladntextodsazen"/>
        <w:tabs>
          <w:tab w:val="left" w:pos="567"/>
        </w:tabs>
        <w:spacing w:line="260" w:lineRule="exact"/>
        <w:jc w:val="both"/>
        <w:rPr>
          <w:rFonts w:ascii="Arial" w:hAnsi="Arial" w:cs="Arial"/>
          <w:sz w:val="22"/>
          <w:szCs w:val="22"/>
        </w:rPr>
      </w:pPr>
    </w:p>
    <w:p w:rsidR="000E4C5A" w:rsidRPr="00294155" w:rsidRDefault="000E4C5A" w:rsidP="000E4C5A">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0E4C5A" w:rsidRDefault="000E4C5A" w:rsidP="000E4C5A">
      <w:pPr>
        <w:pStyle w:val="Zkladntextodsazen"/>
        <w:tabs>
          <w:tab w:val="left" w:pos="567"/>
        </w:tabs>
        <w:spacing w:line="260" w:lineRule="exact"/>
        <w:jc w:val="both"/>
        <w:rPr>
          <w:rFonts w:ascii="Arial" w:hAnsi="Arial" w:cs="Arial"/>
          <w:sz w:val="22"/>
          <w:szCs w:val="22"/>
        </w:rPr>
      </w:pPr>
    </w:p>
    <w:p w:rsidR="005271B6" w:rsidRPr="0025477D" w:rsidRDefault="0025477D" w:rsidP="0025477D">
      <w:pPr>
        <w:pStyle w:val="Zkladntextodsazen"/>
        <w:numPr>
          <w:ilvl w:val="1"/>
          <w:numId w:val="6"/>
        </w:numPr>
        <w:tabs>
          <w:tab w:val="left" w:pos="567"/>
        </w:tabs>
        <w:spacing w:line="260" w:lineRule="exact"/>
        <w:ind w:firstLine="0"/>
        <w:jc w:val="both"/>
        <w:rPr>
          <w:rFonts w:ascii="Arial" w:hAnsi="Arial" w:cs="Arial"/>
          <w:sz w:val="22"/>
          <w:szCs w:val="22"/>
        </w:rPr>
      </w:pPr>
      <w:r w:rsidRPr="0025477D">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rsidR="0025477D" w:rsidRDefault="0025477D"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F96CD5"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w:t>
      </w:r>
      <w:r w:rsidR="00EF4EDF">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3590F">
        <w:rPr>
          <w:rFonts w:ascii="Arial" w:hAnsi="Arial" w:cs="Arial"/>
          <w:sz w:val="22"/>
          <w:szCs w:val="22"/>
        </w:rPr>
        <w:t xml:space="preserve"> </w:t>
      </w: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523A0B" w:rsidRDefault="00523A0B" w:rsidP="00075B39">
      <w:pPr>
        <w:pStyle w:val="Zkladntextodsazen"/>
        <w:jc w:val="both"/>
        <w:rPr>
          <w:rFonts w:ascii="Arial" w:hAnsi="Arial" w:cs="Arial"/>
          <w:bCs/>
          <w:sz w:val="22"/>
          <w:szCs w:val="22"/>
        </w:rPr>
      </w:pPr>
    </w:p>
    <w:p w:rsidR="00523A0B" w:rsidRDefault="00523A0B"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8E021D">
      <w:rPr>
        <w:noProof/>
      </w:rPr>
      <w:t>2</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8E021D">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861A121E"/>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4"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3"/>
  </w:num>
  <w:num w:numId="15">
    <w:abstractNumId w:val="13"/>
  </w:num>
  <w:num w:numId="16">
    <w:abstractNumId w:val="32"/>
  </w:num>
  <w:num w:numId="17">
    <w:abstractNumId w:val="37"/>
  </w:num>
  <w:num w:numId="18">
    <w:abstractNumId w:val="24"/>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3"/>
  </w:num>
  <w:num w:numId="21">
    <w:abstractNumId w:val="14"/>
  </w:num>
  <w:num w:numId="22">
    <w:abstractNumId w:val="29"/>
  </w:num>
  <w:num w:numId="23">
    <w:abstractNumId w:val="18"/>
  </w:num>
  <w:num w:numId="24">
    <w:abstractNumId w:val="31"/>
  </w:num>
  <w:num w:numId="25">
    <w:abstractNumId w:val="25"/>
  </w:num>
  <w:num w:numId="26">
    <w:abstractNumId w:val="28"/>
  </w:num>
  <w:num w:numId="27">
    <w:abstractNumId w:val="9"/>
  </w:num>
  <w:num w:numId="28">
    <w:abstractNumId w:val="20"/>
  </w:num>
  <w:num w:numId="29">
    <w:abstractNumId w:val="17"/>
  </w:num>
  <w:num w:numId="30">
    <w:abstractNumId w:val="8"/>
  </w:num>
  <w:num w:numId="31">
    <w:abstractNumId w:val="26"/>
  </w:num>
  <w:num w:numId="32">
    <w:abstractNumId w:val="38"/>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21"/>
  </w:num>
  <w:num w:numId="36">
    <w:abstractNumId w:val="34"/>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21"/>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415F"/>
    <w:rsid w:val="00015E63"/>
    <w:rsid w:val="00016A8D"/>
    <w:rsid w:val="00060801"/>
    <w:rsid w:val="0006285B"/>
    <w:rsid w:val="00066E1D"/>
    <w:rsid w:val="00070108"/>
    <w:rsid w:val="00070EF7"/>
    <w:rsid w:val="00075B39"/>
    <w:rsid w:val="00077C08"/>
    <w:rsid w:val="00077FC8"/>
    <w:rsid w:val="00082B87"/>
    <w:rsid w:val="000857C0"/>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6DD0"/>
    <w:rsid w:val="000D5DFF"/>
    <w:rsid w:val="000E4C5A"/>
    <w:rsid w:val="000E678B"/>
    <w:rsid w:val="000E6EEC"/>
    <w:rsid w:val="000E7DEF"/>
    <w:rsid w:val="000F4AEC"/>
    <w:rsid w:val="000F5B5B"/>
    <w:rsid w:val="000F7BD1"/>
    <w:rsid w:val="0010298E"/>
    <w:rsid w:val="001054CD"/>
    <w:rsid w:val="00111246"/>
    <w:rsid w:val="00121F1A"/>
    <w:rsid w:val="00124C81"/>
    <w:rsid w:val="00135D72"/>
    <w:rsid w:val="00140948"/>
    <w:rsid w:val="00145849"/>
    <w:rsid w:val="001474D0"/>
    <w:rsid w:val="00156523"/>
    <w:rsid w:val="00165631"/>
    <w:rsid w:val="001669DA"/>
    <w:rsid w:val="00185CF6"/>
    <w:rsid w:val="00192426"/>
    <w:rsid w:val="001A35DE"/>
    <w:rsid w:val="001A5A22"/>
    <w:rsid w:val="001B339B"/>
    <w:rsid w:val="001B5F98"/>
    <w:rsid w:val="001B6931"/>
    <w:rsid w:val="001C5335"/>
    <w:rsid w:val="001C7CE9"/>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515FF"/>
    <w:rsid w:val="00252C67"/>
    <w:rsid w:val="0025477D"/>
    <w:rsid w:val="002663B5"/>
    <w:rsid w:val="00267EDD"/>
    <w:rsid w:val="00270D48"/>
    <w:rsid w:val="0027123D"/>
    <w:rsid w:val="00272B9D"/>
    <w:rsid w:val="00273CAD"/>
    <w:rsid w:val="00291FE0"/>
    <w:rsid w:val="002A6CEC"/>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1C28"/>
    <w:rsid w:val="003071B2"/>
    <w:rsid w:val="0031156C"/>
    <w:rsid w:val="003149F6"/>
    <w:rsid w:val="00315AE6"/>
    <w:rsid w:val="00322361"/>
    <w:rsid w:val="00327EA5"/>
    <w:rsid w:val="0034345C"/>
    <w:rsid w:val="00343D1F"/>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7228"/>
    <w:rsid w:val="00437C2F"/>
    <w:rsid w:val="004517EA"/>
    <w:rsid w:val="00456256"/>
    <w:rsid w:val="00460D5B"/>
    <w:rsid w:val="00463257"/>
    <w:rsid w:val="00483688"/>
    <w:rsid w:val="00485B96"/>
    <w:rsid w:val="00495A06"/>
    <w:rsid w:val="004A1F7E"/>
    <w:rsid w:val="004A6D7C"/>
    <w:rsid w:val="004B5275"/>
    <w:rsid w:val="004C0555"/>
    <w:rsid w:val="004C28A2"/>
    <w:rsid w:val="004C3201"/>
    <w:rsid w:val="004C74ED"/>
    <w:rsid w:val="004D69B4"/>
    <w:rsid w:val="004E1697"/>
    <w:rsid w:val="004E3912"/>
    <w:rsid w:val="004E4B1F"/>
    <w:rsid w:val="004E5A51"/>
    <w:rsid w:val="004E6057"/>
    <w:rsid w:val="004F2BFF"/>
    <w:rsid w:val="004F63C0"/>
    <w:rsid w:val="004F64FB"/>
    <w:rsid w:val="005005E9"/>
    <w:rsid w:val="005007C1"/>
    <w:rsid w:val="00501065"/>
    <w:rsid w:val="005010CB"/>
    <w:rsid w:val="00503738"/>
    <w:rsid w:val="00506224"/>
    <w:rsid w:val="005064E5"/>
    <w:rsid w:val="00511807"/>
    <w:rsid w:val="00515340"/>
    <w:rsid w:val="00523A0B"/>
    <w:rsid w:val="005271B6"/>
    <w:rsid w:val="005325DB"/>
    <w:rsid w:val="00546369"/>
    <w:rsid w:val="00546C8A"/>
    <w:rsid w:val="00551562"/>
    <w:rsid w:val="005525F0"/>
    <w:rsid w:val="005549A7"/>
    <w:rsid w:val="00560333"/>
    <w:rsid w:val="00562413"/>
    <w:rsid w:val="00573151"/>
    <w:rsid w:val="0057766B"/>
    <w:rsid w:val="00580164"/>
    <w:rsid w:val="00583332"/>
    <w:rsid w:val="00587399"/>
    <w:rsid w:val="0058750A"/>
    <w:rsid w:val="00597303"/>
    <w:rsid w:val="005A20E2"/>
    <w:rsid w:val="005A444E"/>
    <w:rsid w:val="005B0E26"/>
    <w:rsid w:val="005B5570"/>
    <w:rsid w:val="005C113F"/>
    <w:rsid w:val="005C477F"/>
    <w:rsid w:val="005C6CDD"/>
    <w:rsid w:val="005C75AB"/>
    <w:rsid w:val="005D3DF3"/>
    <w:rsid w:val="005D44AC"/>
    <w:rsid w:val="005D7704"/>
    <w:rsid w:val="005E018D"/>
    <w:rsid w:val="005E3625"/>
    <w:rsid w:val="005E599F"/>
    <w:rsid w:val="005F2D80"/>
    <w:rsid w:val="005F3845"/>
    <w:rsid w:val="005F401A"/>
    <w:rsid w:val="0060639C"/>
    <w:rsid w:val="0061361E"/>
    <w:rsid w:val="00621311"/>
    <w:rsid w:val="00622DE1"/>
    <w:rsid w:val="006243A9"/>
    <w:rsid w:val="00630210"/>
    <w:rsid w:val="006413F5"/>
    <w:rsid w:val="006418A4"/>
    <w:rsid w:val="00643EB5"/>
    <w:rsid w:val="006473B3"/>
    <w:rsid w:val="00651940"/>
    <w:rsid w:val="00653F40"/>
    <w:rsid w:val="006544EA"/>
    <w:rsid w:val="00660E44"/>
    <w:rsid w:val="00662459"/>
    <w:rsid w:val="00663CF3"/>
    <w:rsid w:val="00671467"/>
    <w:rsid w:val="00671CCE"/>
    <w:rsid w:val="006769C7"/>
    <w:rsid w:val="0067745A"/>
    <w:rsid w:val="00677904"/>
    <w:rsid w:val="00680A9D"/>
    <w:rsid w:val="0068471B"/>
    <w:rsid w:val="006946BF"/>
    <w:rsid w:val="0069689E"/>
    <w:rsid w:val="006A05D2"/>
    <w:rsid w:val="006A2289"/>
    <w:rsid w:val="006A52EB"/>
    <w:rsid w:val="006A56F6"/>
    <w:rsid w:val="006B1D99"/>
    <w:rsid w:val="006D02EB"/>
    <w:rsid w:val="006D0F6E"/>
    <w:rsid w:val="006D1F46"/>
    <w:rsid w:val="006D455F"/>
    <w:rsid w:val="006D567F"/>
    <w:rsid w:val="006D72BB"/>
    <w:rsid w:val="006E447E"/>
    <w:rsid w:val="006F040D"/>
    <w:rsid w:val="006F1BE7"/>
    <w:rsid w:val="006F356F"/>
    <w:rsid w:val="006F508A"/>
    <w:rsid w:val="006F5D8B"/>
    <w:rsid w:val="00701CE7"/>
    <w:rsid w:val="007037EA"/>
    <w:rsid w:val="007057A2"/>
    <w:rsid w:val="007100DC"/>
    <w:rsid w:val="0071228A"/>
    <w:rsid w:val="00714A74"/>
    <w:rsid w:val="00722B0C"/>
    <w:rsid w:val="00724AAA"/>
    <w:rsid w:val="00727AC3"/>
    <w:rsid w:val="007301D4"/>
    <w:rsid w:val="00733E4C"/>
    <w:rsid w:val="007354E4"/>
    <w:rsid w:val="0073619B"/>
    <w:rsid w:val="00741324"/>
    <w:rsid w:val="007422F3"/>
    <w:rsid w:val="00745F02"/>
    <w:rsid w:val="00757C0D"/>
    <w:rsid w:val="00760EC0"/>
    <w:rsid w:val="00762D5D"/>
    <w:rsid w:val="007660F8"/>
    <w:rsid w:val="00770C3F"/>
    <w:rsid w:val="00772D27"/>
    <w:rsid w:val="007731AB"/>
    <w:rsid w:val="007737B3"/>
    <w:rsid w:val="00773DF1"/>
    <w:rsid w:val="007741E1"/>
    <w:rsid w:val="007768FE"/>
    <w:rsid w:val="007800DD"/>
    <w:rsid w:val="00784257"/>
    <w:rsid w:val="0078505C"/>
    <w:rsid w:val="00795524"/>
    <w:rsid w:val="007A0D9F"/>
    <w:rsid w:val="007A673A"/>
    <w:rsid w:val="007A73B8"/>
    <w:rsid w:val="007C1572"/>
    <w:rsid w:val="007C1931"/>
    <w:rsid w:val="007C2A2F"/>
    <w:rsid w:val="007D0AF7"/>
    <w:rsid w:val="007D2790"/>
    <w:rsid w:val="007D52CC"/>
    <w:rsid w:val="007E0409"/>
    <w:rsid w:val="007E2094"/>
    <w:rsid w:val="007F0133"/>
    <w:rsid w:val="007F3882"/>
    <w:rsid w:val="007F4D8D"/>
    <w:rsid w:val="007F5CF8"/>
    <w:rsid w:val="00803EE7"/>
    <w:rsid w:val="00806EF9"/>
    <w:rsid w:val="00811624"/>
    <w:rsid w:val="0081335A"/>
    <w:rsid w:val="00830556"/>
    <w:rsid w:val="00831549"/>
    <w:rsid w:val="0083590F"/>
    <w:rsid w:val="00836495"/>
    <w:rsid w:val="00840BD9"/>
    <w:rsid w:val="00841A91"/>
    <w:rsid w:val="00841B20"/>
    <w:rsid w:val="00842515"/>
    <w:rsid w:val="00844077"/>
    <w:rsid w:val="00855184"/>
    <w:rsid w:val="00864AA1"/>
    <w:rsid w:val="00870C1D"/>
    <w:rsid w:val="0087352F"/>
    <w:rsid w:val="00885EAF"/>
    <w:rsid w:val="008911A7"/>
    <w:rsid w:val="008A23A6"/>
    <w:rsid w:val="008A6F63"/>
    <w:rsid w:val="008A6FDE"/>
    <w:rsid w:val="008B3027"/>
    <w:rsid w:val="008B497A"/>
    <w:rsid w:val="008B543A"/>
    <w:rsid w:val="008C2348"/>
    <w:rsid w:val="008C3879"/>
    <w:rsid w:val="008E021D"/>
    <w:rsid w:val="008E25BE"/>
    <w:rsid w:val="008E4CAA"/>
    <w:rsid w:val="008F211F"/>
    <w:rsid w:val="008F38EA"/>
    <w:rsid w:val="008F44B8"/>
    <w:rsid w:val="008F7485"/>
    <w:rsid w:val="0090230A"/>
    <w:rsid w:val="0090617B"/>
    <w:rsid w:val="0091224F"/>
    <w:rsid w:val="00912A3D"/>
    <w:rsid w:val="009146FB"/>
    <w:rsid w:val="00914D06"/>
    <w:rsid w:val="0091629E"/>
    <w:rsid w:val="00925B87"/>
    <w:rsid w:val="009267A4"/>
    <w:rsid w:val="00930E39"/>
    <w:rsid w:val="00935B8A"/>
    <w:rsid w:val="00940C02"/>
    <w:rsid w:val="00944932"/>
    <w:rsid w:val="00951C80"/>
    <w:rsid w:val="00951DF6"/>
    <w:rsid w:val="0095760F"/>
    <w:rsid w:val="00960F66"/>
    <w:rsid w:val="0096249D"/>
    <w:rsid w:val="00964C58"/>
    <w:rsid w:val="009651FA"/>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3E14"/>
    <w:rsid w:val="009C77F2"/>
    <w:rsid w:val="009D203C"/>
    <w:rsid w:val="009D32DB"/>
    <w:rsid w:val="009D3D04"/>
    <w:rsid w:val="009D61A5"/>
    <w:rsid w:val="009D6879"/>
    <w:rsid w:val="009E26C3"/>
    <w:rsid w:val="009E36C2"/>
    <w:rsid w:val="009F359F"/>
    <w:rsid w:val="009F7509"/>
    <w:rsid w:val="009F7D0C"/>
    <w:rsid w:val="00A017B1"/>
    <w:rsid w:val="00A041DE"/>
    <w:rsid w:val="00A0479A"/>
    <w:rsid w:val="00A06DA0"/>
    <w:rsid w:val="00A07442"/>
    <w:rsid w:val="00A11916"/>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E6F"/>
    <w:rsid w:val="00AF303B"/>
    <w:rsid w:val="00AF6DD5"/>
    <w:rsid w:val="00B0038C"/>
    <w:rsid w:val="00B042C6"/>
    <w:rsid w:val="00B116FF"/>
    <w:rsid w:val="00B16843"/>
    <w:rsid w:val="00B169F5"/>
    <w:rsid w:val="00B1781E"/>
    <w:rsid w:val="00B22F93"/>
    <w:rsid w:val="00B30E33"/>
    <w:rsid w:val="00B37259"/>
    <w:rsid w:val="00B3767F"/>
    <w:rsid w:val="00B44C6D"/>
    <w:rsid w:val="00B47385"/>
    <w:rsid w:val="00B51BE6"/>
    <w:rsid w:val="00B527CB"/>
    <w:rsid w:val="00B57DB3"/>
    <w:rsid w:val="00B60ACF"/>
    <w:rsid w:val="00B6292B"/>
    <w:rsid w:val="00B63546"/>
    <w:rsid w:val="00B64241"/>
    <w:rsid w:val="00B65206"/>
    <w:rsid w:val="00B65FBC"/>
    <w:rsid w:val="00B67CA9"/>
    <w:rsid w:val="00B97F1C"/>
    <w:rsid w:val="00BB2898"/>
    <w:rsid w:val="00BC072C"/>
    <w:rsid w:val="00BC5821"/>
    <w:rsid w:val="00BD43EF"/>
    <w:rsid w:val="00BE1761"/>
    <w:rsid w:val="00BF08B6"/>
    <w:rsid w:val="00BF2310"/>
    <w:rsid w:val="00BF3044"/>
    <w:rsid w:val="00BF3D08"/>
    <w:rsid w:val="00BF7A46"/>
    <w:rsid w:val="00C03F32"/>
    <w:rsid w:val="00C10153"/>
    <w:rsid w:val="00C16647"/>
    <w:rsid w:val="00C20AB5"/>
    <w:rsid w:val="00C21CD4"/>
    <w:rsid w:val="00C2490B"/>
    <w:rsid w:val="00C26351"/>
    <w:rsid w:val="00C27E0E"/>
    <w:rsid w:val="00C311C7"/>
    <w:rsid w:val="00C319AF"/>
    <w:rsid w:val="00C50E94"/>
    <w:rsid w:val="00C512E3"/>
    <w:rsid w:val="00C52E96"/>
    <w:rsid w:val="00C5754F"/>
    <w:rsid w:val="00C6600E"/>
    <w:rsid w:val="00C746AF"/>
    <w:rsid w:val="00C750F0"/>
    <w:rsid w:val="00C84108"/>
    <w:rsid w:val="00C86220"/>
    <w:rsid w:val="00CA345E"/>
    <w:rsid w:val="00CB432C"/>
    <w:rsid w:val="00CB6010"/>
    <w:rsid w:val="00CB7B9C"/>
    <w:rsid w:val="00CC1BAB"/>
    <w:rsid w:val="00CC409E"/>
    <w:rsid w:val="00CD1128"/>
    <w:rsid w:val="00CE414D"/>
    <w:rsid w:val="00CE4652"/>
    <w:rsid w:val="00CF176C"/>
    <w:rsid w:val="00CF380D"/>
    <w:rsid w:val="00CF470E"/>
    <w:rsid w:val="00CF6ADB"/>
    <w:rsid w:val="00CF6F37"/>
    <w:rsid w:val="00CF7E94"/>
    <w:rsid w:val="00D0500A"/>
    <w:rsid w:val="00D107EF"/>
    <w:rsid w:val="00D13471"/>
    <w:rsid w:val="00D15B14"/>
    <w:rsid w:val="00D2083D"/>
    <w:rsid w:val="00D20D27"/>
    <w:rsid w:val="00D233B9"/>
    <w:rsid w:val="00D245C2"/>
    <w:rsid w:val="00D27458"/>
    <w:rsid w:val="00D33DB2"/>
    <w:rsid w:val="00D367E1"/>
    <w:rsid w:val="00D37180"/>
    <w:rsid w:val="00D4085F"/>
    <w:rsid w:val="00D40D07"/>
    <w:rsid w:val="00D4741E"/>
    <w:rsid w:val="00D542E7"/>
    <w:rsid w:val="00D563A7"/>
    <w:rsid w:val="00D64FCF"/>
    <w:rsid w:val="00D72EB6"/>
    <w:rsid w:val="00D734E8"/>
    <w:rsid w:val="00D87A1A"/>
    <w:rsid w:val="00D87C52"/>
    <w:rsid w:val="00D91240"/>
    <w:rsid w:val="00D91738"/>
    <w:rsid w:val="00D9368A"/>
    <w:rsid w:val="00DA40BA"/>
    <w:rsid w:val="00DA59A3"/>
    <w:rsid w:val="00DB76F6"/>
    <w:rsid w:val="00DC19EE"/>
    <w:rsid w:val="00DC2CA5"/>
    <w:rsid w:val="00DC3915"/>
    <w:rsid w:val="00DC439D"/>
    <w:rsid w:val="00DC5897"/>
    <w:rsid w:val="00DD1D6F"/>
    <w:rsid w:val="00DD6AB6"/>
    <w:rsid w:val="00DE2915"/>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3A4C"/>
    <w:rsid w:val="00E54D9F"/>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4535"/>
    <w:rsid w:val="00EB55E9"/>
    <w:rsid w:val="00EB7C58"/>
    <w:rsid w:val="00EC52A7"/>
    <w:rsid w:val="00ED76C7"/>
    <w:rsid w:val="00EE1539"/>
    <w:rsid w:val="00EF32E3"/>
    <w:rsid w:val="00EF4EDF"/>
    <w:rsid w:val="00EF6EED"/>
    <w:rsid w:val="00F00407"/>
    <w:rsid w:val="00F0133B"/>
    <w:rsid w:val="00F06907"/>
    <w:rsid w:val="00F13154"/>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570E"/>
    <w:rsid w:val="00F76BDB"/>
    <w:rsid w:val="00F85BE8"/>
    <w:rsid w:val="00F8657A"/>
    <w:rsid w:val="00F94973"/>
    <w:rsid w:val="00F96CD5"/>
    <w:rsid w:val="00FA52C7"/>
    <w:rsid w:val="00FA6DB9"/>
    <w:rsid w:val="00FB14A8"/>
    <w:rsid w:val="00FB6F68"/>
    <w:rsid w:val="00FC1583"/>
    <w:rsid w:val="00FD0B71"/>
    <w:rsid w:val="00FD44D4"/>
    <w:rsid w:val="00FE167B"/>
    <w:rsid w:val="00FE39A0"/>
    <w:rsid w:val="00FE4460"/>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21"/>
    <o:shapelayout v:ext="edit">
      <o:idmap v:ext="edit" data="1"/>
    </o:shapelayout>
  </w:shapeDefaults>
  <w:decimalSymbol w:val=","/>
  <w:listSeparator w:val=";"/>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 w:type="character" w:styleId="Hypertextovodkaz">
    <w:name w:val="Hyperlink"/>
    <w:basedOn w:val="Standardnpsmoodstavce"/>
    <w:unhideWhenUsed/>
    <w:rsid w:val="00D050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72136">
      <w:bodyDiv w:val="1"/>
      <w:marLeft w:val="0"/>
      <w:marRight w:val="0"/>
      <w:marTop w:val="0"/>
      <w:marBottom w:val="0"/>
      <w:divBdr>
        <w:top w:val="none" w:sz="0" w:space="0" w:color="auto"/>
        <w:left w:val="none" w:sz="0" w:space="0" w:color="auto"/>
        <w:bottom w:val="none" w:sz="0" w:space="0" w:color="auto"/>
        <w:right w:val="none" w:sz="0" w:space="0" w:color="auto"/>
      </w:divBdr>
    </w:div>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404383000">
      <w:bodyDiv w:val="1"/>
      <w:marLeft w:val="0"/>
      <w:marRight w:val="0"/>
      <w:marTop w:val="0"/>
      <w:marBottom w:val="0"/>
      <w:divBdr>
        <w:top w:val="none" w:sz="0" w:space="0" w:color="auto"/>
        <w:left w:val="none" w:sz="0" w:space="0" w:color="auto"/>
        <w:bottom w:val="none" w:sz="0" w:space="0" w:color="auto"/>
        <w:right w:val="none" w:sz="0" w:space="0" w:color="auto"/>
      </w:divBdr>
    </w:div>
    <w:div w:id="531385988">
      <w:bodyDiv w:val="1"/>
      <w:marLeft w:val="0"/>
      <w:marRight w:val="0"/>
      <w:marTop w:val="0"/>
      <w:marBottom w:val="0"/>
      <w:divBdr>
        <w:top w:val="none" w:sz="0" w:space="0" w:color="auto"/>
        <w:left w:val="none" w:sz="0" w:space="0" w:color="auto"/>
        <w:bottom w:val="none" w:sz="0" w:space="0" w:color="auto"/>
        <w:right w:val="none" w:sz="0" w:space="0" w:color="auto"/>
      </w:divBdr>
    </w:div>
    <w:div w:id="804086154">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065639167">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523401713">
      <w:bodyDiv w:val="1"/>
      <w:marLeft w:val="0"/>
      <w:marRight w:val="0"/>
      <w:marTop w:val="0"/>
      <w:marBottom w:val="0"/>
      <w:divBdr>
        <w:top w:val="none" w:sz="0" w:space="0" w:color="auto"/>
        <w:left w:val="none" w:sz="0" w:space="0" w:color="auto"/>
        <w:bottom w:val="none" w:sz="0" w:space="0" w:color="auto"/>
        <w:right w:val="none" w:sz="0" w:space="0" w:color="auto"/>
      </w:divBdr>
    </w:div>
    <w:div w:id="1608462999">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F3004-6FD5-4972-90D5-4D84C8E8A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8</Pages>
  <Words>3358</Words>
  <Characters>19819</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Weidemannová Radka Ing.</cp:lastModifiedBy>
  <cp:revision>104</cp:revision>
  <cp:lastPrinted>2021-01-13T11:27:00Z</cp:lastPrinted>
  <dcterms:created xsi:type="dcterms:W3CDTF">2021-01-07T11:15:00Z</dcterms:created>
  <dcterms:modified xsi:type="dcterms:W3CDTF">2024-03-18T13:45:00Z</dcterms:modified>
</cp:coreProperties>
</file>